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628258AE" w14:textId="77777777" w:rsidR="00735296" w:rsidRDefault="00735296" w:rsidP="0073529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Skarb Państwa - </w:t>
      </w:r>
      <w:r>
        <w:rPr>
          <w:rFonts w:ascii="Cambria" w:hAnsi="Cambria" w:cs="Arial"/>
          <w:b/>
          <w:bCs/>
        </w:rPr>
        <w:tab/>
      </w:r>
    </w:p>
    <w:p w14:paraId="3D90FFA6" w14:textId="77777777" w:rsidR="00735296" w:rsidRDefault="00735296" w:rsidP="0073529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Państwowe Gospodarstwo Leśne Lasy Państwowe </w:t>
      </w:r>
    </w:p>
    <w:p w14:paraId="7EAC677B" w14:textId="77777777" w:rsidR="00735296" w:rsidRDefault="00735296" w:rsidP="0073529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Sarnaki</w:t>
      </w:r>
      <w:r>
        <w:rPr>
          <w:rFonts w:ascii="Cambria" w:hAnsi="Cambria" w:cs="Arial"/>
          <w:b/>
          <w:bCs/>
        </w:rPr>
        <w:tab/>
      </w:r>
    </w:p>
    <w:p w14:paraId="370AD444" w14:textId="77777777" w:rsidR="00735296" w:rsidRDefault="00735296" w:rsidP="0073529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ul. 3 Maja 6/4, 08-220 Sarnaki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FD17F2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35296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735296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735296">
        <w:rPr>
          <w:rFonts w:ascii="Cambria" w:hAnsi="Cambria" w:cs="Arial"/>
          <w:b/>
          <w:sz w:val="22"/>
          <w:szCs w:val="22"/>
        </w:rPr>
        <w:t xml:space="preserve">Pakiet </w:t>
      </w:r>
      <w:r w:rsidR="00956076">
        <w:rPr>
          <w:rFonts w:ascii="Cambria" w:hAnsi="Cambria" w:cs="Arial"/>
          <w:b/>
          <w:sz w:val="22"/>
          <w:szCs w:val="22"/>
        </w:rPr>
        <w:t>III (leśnictwo Huszlew)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50B8707" w14:textId="77777777" w:rsidR="00956076" w:rsidRDefault="00956076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750A5B9" w14:textId="77777777" w:rsidR="00956076" w:rsidRDefault="00956076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02B4445" w14:textId="77777777" w:rsidR="00956076" w:rsidRDefault="00956076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956076" w:rsidRPr="00956076" w14:paraId="43434AB3" w14:textId="77777777" w:rsidTr="00956076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FF72F5C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0B61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73A45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1CBCB58C" w14:textId="77777777" w:rsidTr="00956076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95828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C61AA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FB5F39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80C47A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FE740E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B720F8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788271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30F34E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F2D166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581CA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4F3FE1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526A16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31A85F4A" w14:textId="77777777" w:rsidTr="00956076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E8D7063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1D461A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173FD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F9FB1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23953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20980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761DBC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5FAE88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B76D5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EAD64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2B7807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56076" w:rsidRPr="00956076" w14:paraId="2784AD74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C5CF2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67932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43F5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3FC89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E778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D7FB8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97682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429B4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09504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17DE4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75997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0D8A2809" w14:textId="77777777" w:rsidTr="00956076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FF0C71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8D0198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832D6B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720575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8646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416B0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31B84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39774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462AC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E34AB7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B61A16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37C09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6592FAE8" w14:textId="77777777" w:rsidTr="00956076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82E8EAE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245F88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1D8B1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34C56472" w14:textId="77777777" w:rsidTr="00956076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072D1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31A247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2B5C47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7FEB8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7A9A4B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7DEE56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2D30D5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7422F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72C0A4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553CEE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F38E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793FE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63DFAFB1" w14:textId="77777777" w:rsidTr="00956076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3AB437B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4885E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459594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88447B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B7E3F2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B09CC5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7B13F2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B917B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CF711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316BB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FF5EAB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56076" w:rsidRPr="00956076" w14:paraId="2D5FF37D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416E2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EA00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F55F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F28C2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855D8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1FB7D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1 259,00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9B0D9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21E6A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5C171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AEC56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96262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25ECE188" w14:textId="77777777" w:rsidTr="00956076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0CCA7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1139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18B30A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9948CC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8A7C7F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6EB6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2A5E3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72E7E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368A98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6F934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0FAA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4BE069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39BBD9B2" w14:textId="77777777" w:rsidTr="00956076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B94D987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69CF94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4D622B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7B35C5D7" w14:textId="77777777" w:rsidTr="00956076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9B65D7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9EE3B0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91B71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29091A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4F02EF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307885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8C5D29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DEB560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E108A8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5D445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D4099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23E5DB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5A69FE0C" w14:textId="77777777" w:rsidTr="00956076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8F3CDA7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2565F3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C4CC6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E377CB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778CC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61571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56ACD4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30FF95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C9C44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7CC19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1CD025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56076" w:rsidRPr="00956076" w14:paraId="063B104A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3EDB3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2AF9C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7EDBA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07F4A7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17CB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A4E5A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2 108,00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C8C76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58CCB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972064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24B3D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D0B65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49FFA0C7" w14:textId="77777777" w:rsidTr="00956076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C9E4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0065E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12D6C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B869F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C516FF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0034F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5BE343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A5B07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305A4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2C4635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8E5318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169284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00B850EF" w14:textId="77777777" w:rsidTr="00956076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EC7CF6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6D8056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120E9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185D5E8F" w14:textId="77777777" w:rsidTr="00956076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05937A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F78113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1F54FF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0CA318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97BDA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1338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1EFD9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B27B4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5F165A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E98576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B1E8FF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442C1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69A5C8ED" w14:textId="77777777" w:rsidTr="00956076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1014E78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2C261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BEFC2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DD3BCB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4B8E6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A1B21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3B206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572B1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1E08F8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4B0197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88BC2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56076" w:rsidRPr="00956076" w14:paraId="0F0C34AD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A19D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F377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F6D3B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6E2F39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67FC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1394D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045C4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167B7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4A674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29B37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9562F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46D1B87F" w14:textId="77777777" w:rsidTr="00956076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4D7E07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E8C0B0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4FA39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705831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F41076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875B5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85760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CE7A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09D9B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3B2144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8255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E3DB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3329522A" w14:textId="77777777" w:rsidTr="00956076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69FAA03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4A3909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7B0987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1C68B4E5" w14:textId="77777777" w:rsidTr="00956076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41F218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15E95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C64820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C9F733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D37D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51F69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C2B804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1A461F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0F6D8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0A7F4E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C2AE14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9CE778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7EC32E14" w14:textId="77777777" w:rsidTr="00956076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7F087E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9AE3D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24769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E7635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DBCA1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E3BB8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9D08B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64785A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69D1A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9E213C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6DBB9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56076" w:rsidRPr="00956076" w14:paraId="6B85B96B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BB06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A1723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965F65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D6A30B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9D8DA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106B3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AE342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D39E9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37EC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4728A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AD978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78C59801" w14:textId="77777777" w:rsidTr="00956076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71C36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1EB1A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553A16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2185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D6E5E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FEA09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22599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93F9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8A4C7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A54B2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41C92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CF964B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3132C04C" w14:textId="77777777" w:rsidTr="00956076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F65599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2BFAF4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476CC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2618F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97A40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7B74A8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373702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4629BB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BBDB4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D70AC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C65188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56076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56076" w:rsidRPr="00956076" w14:paraId="3483B823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8010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CF03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94DEC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6F2796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E5898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99469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F6E24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1276E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28453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B2411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377B2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7B0C1945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BF3B4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103D3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CA1C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D706E4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02A21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CEA8A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E6C9A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919D4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0913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0A5FA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C5956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629EEE9E" w14:textId="77777777" w:rsidTr="00956076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274E3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AF605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CD138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731C0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7D5D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499DC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F82A2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36866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9124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020E9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B7E08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25CB564A" w14:textId="77777777" w:rsidTr="00956076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50B07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4C70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486A7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2E7B1A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56465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94944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C6F9F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31044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3AA9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42AEF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00923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6A4A80A7" w14:textId="77777777" w:rsidTr="00956076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A0EC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6B7F8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C9BB4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CE36EA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D5F7C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505E5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FE09B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87FE9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FF32C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0BD8B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4602E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4C9D88CB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66C7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D183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67B73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7ACE94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401D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89664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E2DA7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A49C3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CC5D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E704C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6C702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505BC522" w14:textId="77777777" w:rsidTr="00956076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5B155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0DEB2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C442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4079AC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8709C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4E231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6639F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87AF1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14185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B8094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091F2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18EF89D6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6897B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5359B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67A5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5F2469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47F5A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663CF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FB3F3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72A26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8C87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FAD89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149F8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74CC1554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788F2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D7A37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662B4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E55B40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A612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D9971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44518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B674F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72761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E7A5F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968F4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02764863" w14:textId="77777777" w:rsidTr="00956076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B3CAA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3170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8510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182978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BAA7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7D88C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B3E9D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DD903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EB28F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FACF9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BC877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4E9EB283" w14:textId="77777777" w:rsidTr="00956076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3B89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C2171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BAE3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87365E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D8B98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0F8B8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29504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BA30D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B197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BD74C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F50E2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151B373D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31F3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1295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DCD151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56E611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50B9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B8664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F63A7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EAF6B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C8D1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D7070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F64D0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7CD0EF0A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2D11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B2B9A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49627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811C87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03005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F2CDF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94700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57243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D5513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5808F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1D2CE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6E0A61B4" w14:textId="77777777" w:rsidTr="00956076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F5A6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C005B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65BE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918E21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66B91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98E56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67266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FA851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90F8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5A1A8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78E4A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0AF1D565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338C5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59324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DAA10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61227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36E7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2B402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0A192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326A5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E6227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866AF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80C6F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41F45A82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439B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6F9E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DACEC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BF8E55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4405A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57EB5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AC091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A5A37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393CC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9CC35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BD196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1EDCFB66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1001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AD94E1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52E64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418413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4AD42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7AD72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5BA8A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22EF3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012F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577B6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E4801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66353BF2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531E7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8329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98783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1074AB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8BA48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F473A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C6BA3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A37E4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ED9FA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D35D8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77A21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7E6A892E" w14:textId="77777777" w:rsidTr="00956076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9ABC7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FA43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CCC24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107750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E2A2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4F2B0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F2AD2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A8ECF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570D7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6D98C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4AA00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2B742F59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D98FA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2A4FC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01C2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45F93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7728D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25973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E5C87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09962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925A3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59A4E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D9619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1B924CC5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94340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5A087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C3051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A63BAA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BB0F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1B7A5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F17B3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CF117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9C8A3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2E16A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E954B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3A2525DB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7D1F8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EFDF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1FBFE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6D2481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E2BA1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C6CE6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A69E1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CAAAB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C1201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B6677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69C41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3681401C" w14:textId="77777777" w:rsidTr="00956076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A1DE6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9C423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66CC7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37BDB8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63B39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ACB75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C0180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2559A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AE76F" w14:textId="77777777" w:rsidR="00956076" w:rsidRPr="00956076" w:rsidRDefault="00956076" w:rsidP="0095607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D7C26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063CA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39F1C1A3" w14:textId="77777777" w:rsidTr="00956076">
        <w:trPr>
          <w:trHeight w:val="68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5323D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E50D3F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3A27D7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1749FB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7E0B15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C09DC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92FF9C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64D07A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9E92C5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7136C2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4E63E0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5A7971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56076" w:rsidRPr="00956076" w14:paraId="2C13BB31" w14:textId="77777777" w:rsidTr="00956076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A9E5F0A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0A76B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956076" w:rsidRPr="00956076" w14:paraId="7CC62F03" w14:textId="77777777" w:rsidTr="00956076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C012271" w14:textId="77777777" w:rsidR="00956076" w:rsidRPr="00956076" w:rsidRDefault="00956076" w:rsidP="0095607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56076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2930226" w14:textId="77777777" w:rsidR="00956076" w:rsidRPr="00956076" w:rsidRDefault="00956076" w:rsidP="0095607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56076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956076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78F3F" w14:textId="77777777" w:rsidR="00A528F6" w:rsidRDefault="00A528F6">
      <w:r>
        <w:separator/>
      </w:r>
    </w:p>
  </w:endnote>
  <w:endnote w:type="continuationSeparator" w:id="0">
    <w:p w14:paraId="2C6D1B7B" w14:textId="77777777" w:rsidR="00A528F6" w:rsidRDefault="00A52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B2F62" w14:textId="77777777" w:rsidR="00A528F6" w:rsidRDefault="00A528F6">
      <w:r>
        <w:separator/>
      </w:r>
    </w:p>
  </w:footnote>
  <w:footnote w:type="continuationSeparator" w:id="0">
    <w:p w14:paraId="04D755CC" w14:textId="77777777" w:rsidR="00A528F6" w:rsidRDefault="00A528F6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35296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EFD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76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F6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2D17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1678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16</cp:revision>
  <cp:lastPrinted>2022-06-27T10:12:00Z</cp:lastPrinted>
  <dcterms:created xsi:type="dcterms:W3CDTF">2022-06-26T12:56:00Z</dcterms:created>
  <dcterms:modified xsi:type="dcterms:W3CDTF">2023-10-18T13:38:00Z</dcterms:modified>
</cp:coreProperties>
</file>